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6F187" w14:textId="77777777" w:rsidR="00B32057" w:rsidRPr="00143942" w:rsidRDefault="009B630D" w:rsidP="00B3205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019A76B" w14:textId="69AA9BF4" w:rsidR="00E748D4" w:rsidRDefault="00E748D4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E748D4">
      <w:pPr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05305C1F" w:rsidR="00E748D4" w:rsidRPr="00143942" w:rsidRDefault="00E748D4" w:rsidP="00E748D4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>
        <w:rPr>
          <w:rFonts w:asciiTheme="minorHAnsi" w:hAnsiTheme="minorHAnsi" w:cstheme="minorHAnsi"/>
          <w:b/>
          <w:sz w:val="22"/>
          <w:szCs w:val="24"/>
        </w:rPr>
        <w:t>uPzp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Pr="00842B68" w:rsidRDefault="00E748D4" w:rsidP="002A3013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77777777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525A1C78" w14:textId="77777777" w:rsidR="00DE0600" w:rsidRDefault="00DE0600" w:rsidP="00252852">
      <w:pPr>
        <w:jc w:val="center"/>
        <w:rPr>
          <w:rFonts w:ascii="Calibri" w:hAnsi="Calibri"/>
          <w:b/>
          <w:bCs/>
          <w:i/>
          <w:iCs/>
          <w:spacing w:val="-4"/>
          <w:sz w:val="28"/>
          <w:szCs w:val="28"/>
        </w:rPr>
      </w:pPr>
      <w:bookmarkStart w:id="1" w:name="_Hlk193199454"/>
    </w:p>
    <w:p w14:paraId="0DF7ED74" w14:textId="41541944" w:rsidR="00DE0600" w:rsidRDefault="00DE0600" w:rsidP="00252852">
      <w:pPr>
        <w:jc w:val="center"/>
        <w:rPr>
          <w:rFonts w:ascii="Calibri" w:hAnsi="Calibri"/>
          <w:b/>
          <w:bCs/>
          <w:i/>
          <w:iCs/>
          <w:spacing w:val="-4"/>
          <w:sz w:val="28"/>
          <w:szCs w:val="28"/>
        </w:rPr>
      </w:pPr>
      <w:r w:rsidRPr="00DE0600">
        <w:rPr>
          <w:rFonts w:ascii="Calibri" w:hAnsi="Calibri"/>
          <w:b/>
          <w:bCs/>
          <w:i/>
          <w:iCs/>
          <w:spacing w:val="-4"/>
          <w:sz w:val="28"/>
          <w:szCs w:val="28"/>
        </w:rPr>
        <w:t xml:space="preserve">Przebudowa </w:t>
      </w:r>
      <w:bookmarkStart w:id="2" w:name="_Hlk193365446"/>
      <w:r w:rsidRPr="00DE0600">
        <w:rPr>
          <w:rFonts w:ascii="Calibri" w:hAnsi="Calibri"/>
          <w:b/>
          <w:bCs/>
          <w:i/>
          <w:iCs/>
          <w:spacing w:val="-4"/>
          <w:sz w:val="28"/>
          <w:szCs w:val="28"/>
        </w:rPr>
        <w:t xml:space="preserve">wiaduktu tramwajowego w ciągu ul. Wojska Polskiego nad Al. Jana Pawła II w Bydgoszczy (nr </w:t>
      </w:r>
      <w:proofErr w:type="spellStart"/>
      <w:r w:rsidRPr="00DE0600">
        <w:rPr>
          <w:rFonts w:ascii="Calibri" w:hAnsi="Calibri"/>
          <w:b/>
          <w:bCs/>
          <w:i/>
          <w:iCs/>
          <w:spacing w:val="-4"/>
          <w:sz w:val="28"/>
          <w:szCs w:val="28"/>
        </w:rPr>
        <w:t>ZDMiKP</w:t>
      </w:r>
      <w:proofErr w:type="spellEnd"/>
      <w:r w:rsidRPr="00DE0600">
        <w:rPr>
          <w:rFonts w:ascii="Calibri" w:hAnsi="Calibri"/>
          <w:b/>
          <w:bCs/>
          <w:i/>
          <w:iCs/>
          <w:spacing w:val="-4"/>
          <w:sz w:val="28"/>
          <w:szCs w:val="28"/>
        </w:rPr>
        <w:t>: M-058)  w systemie zaprojektuj i wybuduj</w:t>
      </w:r>
      <w:bookmarkEnd w:id="1"/>
      <w:bookmarkEnd w:id="2"/>
      <w:r w:rsidRPr="00DE0600">
        <w:rPr>
          <w:rFonts w:ascii="Calibri" w:hAnsi="Calibri"/>
          <w:b/>
          <w:bCs/>
          <w:i/>
          <w:iCs/>
          <w:spacing w:val="-4"/>
          <w:sz w:val="28"/>
          <w:szCs w:val="28"/>
        </w:rPr>
        <w:t xml:space="preserve"> </w:t>
      </w:r>
    </w:p>
    <w:p w14:paraId="10E1CBCC" w14:textId="77777777" w:rsidR="00DE0600" w:rsidRDefault="00DE0600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646A9E70" w14:textId="3F3289EB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DE54D3">
      <w:pPr>
        <w:pStyle w:val="Akapitzlist"/>
        <w:spacing w:before="120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77777777" w:rsidR="00DE54D3" w:rsidRPr="00143942" w:rsidRDefault="00DE54D3" w:rsidP="00DE54D3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77777777" w:rsidR="00DE54D3" w:rsidRPr="00143942" w:rsidRDefault="00DE54D3" w:rsidP="00DE54D3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 xml:space="preserve">109 ust. 1 pkt 4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DE54D3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77777777" w:rsidR="00DE54D3" w:rsidRPr="00143942" w:rsidRDefault="00DE54D3" w:rsidP="00DE54D3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uPzp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BA2601" w14:textId="77777777" w:rsidR="00DE54D3" w:rsidRPr="00143942" w:rsidRDefault="00DE54D3" w:rsidP="00DE54D3">
      <w:pPr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3E52C4C6" w14:textId="6F45C3F1" w:rsidR="00252852" w:rsidRDefault="00252852" w:rsidP="00FF37E1">
      <w:pPr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 </w:t>
      </w: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FF37E1">
      <w:pPr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783A1E7" w14:textId="191EDA95" w:rsidR="0047797D" w:rsidRDefault="0047797D" w:rsidP="0047797D">
      <w:pPr>
        <w:spacing w:after="120"/>
        <w:jc w:val="both"/>
        <w:rPr>
          <w:i/>
        </w:rPr>
      </w:pPr>
    </w:p>
    <w:p w14:paraId="4FB440F2" w14:textId="77777777" w:rsidR="0080061B" w:rsidRPr="006975BB" w:rsidRDefault="0080061B" w:rsidP="0047797D">
      <w:pPr>
        <w:spacing w:after="120"/>
        <w:jc w:val="both"/>
        <w:rPr>
          <w:i/>
        </w:rPr>
      </w:pPr>
    </w:p>
    <w:p w14:paraId="60EEFD85" w14:textId="0BC9F69F" w:rsidR="00095C4E" w:rsidRDefault="0081432D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</w:t>
      </w:r>
      <w:r w:rsidR="00F5127D">
        <w:rPr>
          <w:i/>
        </w:rPr>
        <w:t>, razem z ofertą</w:t>
      </w:r>
      <w:r w:rsidR="00095C4E" w:rsidRPr="006975BB">
        <w:rPr>
          <w:i/>
        </w:rPr>
        <w:t xml:space="preserve"> </w:t>
      </w:r>
    </w:p>
    <w:p w14:paraId="4B80AE9C" w14:textId="4BD9CCB5" w:rsidR="009B749A" w:rsidRDefault="009B749A" w:rsidP="00D846AF">
      <w:pPr>
        <w:spacing w:after="120"/>
        <w:jc w:val="both"/>
        <w:rPr>
          <w:i/>
        </w:rPr>
      </w:pPr>
      <w:r w:rsidRPr="009B749A">
        <w:rPr>
          <w:i/>
        </w:rPr>
        <w:t>Oświadczenie sporządza się pod rygorem nieważności, w postaci elektronicznej i opatruje się kwalifikowanym podpisem elektronicznym, podpisem zaufanym lub podpisem osobistym.</w:t>
      </w:r>
      <w:r w:rsidR="0047797D">
        <w:rPr>
          <w:i/>
        </w:rPr>
        <w:t xml:space="preserve"> (</w:t>
      </w:r>
      <w:r w:rsidR="0047797D" w:rsidRPr="0047797D">
        <w:rPr>
          <w:b/>
          <w:bCs/>
          <w:i/>
        </w:rPr>
        <w:t>podpisuje osoba/osoby reprezentując</w:t>
      </w:r>
      <w:r w:rsidR="00130BAD">
        <w:rPr>
          <w:b/>
          <w:bCs/>
          <w:i/>
        </w:rPr>
        <w:t>a</w:t>
      </w:r>
      <w:r w:rsidR="0047797D" w:rsidRPr="0047797D">
        <w:rPr>
          <w:b/>
          <w:bCs/>
          <w:i/>
        </w:rPr>
        <w:t xml:space="preserve"> podmiot którego to oświadczenie dotyczy</w:t>
      </w:r>
      <w:r w:rsidR="0047797D">
        <w:rPr>
          <w:i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C55E35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4CD78" w14:textId="77777777" w:rsidR="0089248B" w:rsidRDefault="0089248B">
      <w:r>
        <w:separator/>
      </w:r>
    </w:p>
  </w:endnote>
  <w:endnote w:type="continuationSeparator" w:id="0">
    <w:p w14:paraId="77316137" w14:textId="77777777" w:rsidR="0089248B" w:rsidRDefault="00892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90755" w14:textId="77777777" w:rsidR="0089248B" w:rsidRDefault="0089248B">
      <w:r>
        <w:separator/>
      </w:r>
    </w:p>
  </w:footnote>
  <w:footnote w:type="continuationSeparator" w:id="0">
    <w:p w14:paraId="47F45A37" w14:textId="77777777" w:rsidR="0089248B" w:rsidRDefault="00892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7F2DC" w14:textId="2C52CFB3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3" w:name="_Hlk160695998"/>
    <w:r w:rsidR="00BC04D3" w:rsidRPr="002D7513">
      <w:rPr>
        <w:b/>
        <w:bCs/>
        <w:sz w:val="24"/>
        <w:szCs w:val="24"/>
      </w:rPr>
      <w:t>NZ.2531.</w:t>
    </w:r>
    <w:r w:rsidR="00DE0600">
      <w:rPr>
        <w:b/>
        <w:bCs/>
        <w:sz w:val="24"/>
        <w:szCs w:val="24"/>
      </w:rPr>
      <w:t>15</w:t>
    </w:r>
    <w:r w:rsidR="00BC04D3" w:rsidRPr="002D7513">
      <w:rPr>
        <w:b/>
        <w:bCs/>
        <w:sz w:val="24"/>
        <w:szCs w:val="24"/>
      </w:rPr>
      <w:t>.2024</w:t>
    </w:r>
    <w:bookmarkEnd w:id="3"/>
    <w:r w:rsidR="00BC04D3">
      <w:rPr>
        <w:b/>
        <w:bCs/>
        <w:sz w:val="24"/>
        <w:szCs w:val="24"/>
      </w:rPr>
      <w:t xml:space="preserve">          </w:t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836300" w:rsidRPr="000F1A00">
      <w:rPr>
        <w:rFonts w:ascii="Calibri" w:hAnsi="Calibri"/>
        <w:i/>
        <w:sz w:val="18"/>
      </w:rPr>
      <w:t xml:space="preserve">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130BAD">
      <w:rPr>
        <w:rFonts w:ascii="Calibri" w:hAnsi="Calibri"/>
        <w:i/>
        <w:sz w:val="18"/>
      </w:rPr>
      <w:t>6</w:t>
    </w:r>
    <w:r w:rsidR="001158B4">
      <w:rPr>
        <w:rFonts w:ascii="Calibri" w:hAnsi="Calibri"/>
        <w:i/>
        <w:sz w:val="18"/>
      </w:rPr>
      <w:t xml:space="preserve"> 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158B4"/>
    <w:rsid w:val="0012382D"/>
    <w:rsid w:val="0013098C"/>
    <w:rsid w:val="00130BAD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688D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013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1958"/>
    <w:rsid w:val="004C4734"/>
    <w:rsid w:val="004D01D1"/>
    <w:rsid w:val="004D12D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7718"/>
    <w:rsid w:val="0080050A"/>
    <w:rsid w:val="0080061B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4D07"/>
    <w:rsid w:val="00834F09"/>
    <w:rsid w:val="0083589A"/>
    <w:rsid w:val="00835E32"/>
    <w:rsid w:val="00836300"/>
    <w:rsid w:val="0083661D"/>
    <w:rsid w:val="008408E1"/>
    <w:rsid w:val="008418BB"/>
    <w:rsid w:val="00842B68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48B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0292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0113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4D3"/>
    <w:rsid w:val="00BC0936"/>
    <w:rsid w:val="00BC229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5E35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3D77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600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560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4B25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4298"/>
    <w:rsid w:val="00EE5AC2"/>
    <w:rsid w:val="00EE775A"/>
    <w:rsid w:val="00EE7913"/>
    <w:rsid w:val="00EE7DD4"/>
    <w:rsid w:val="00EF3EDC"/>
    <w:rsid w:val="00EF69D0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02E7"/>
    <w:rsid w:val="00F31FBC"/>
    <w:rsid w:val="00F3300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1E10"/>
    <w:rsid w:val="00FA2D38"/>
    <w:rsid w:val="00FA6124"/>
    <w:rsid w:val="00FA6EF2"/>
    <w:rsid w:val="00FB0026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ZDMIKP ZDMIKP</cp:lastModifiedBy>
  <cp:revision>10</cp:revision>
  <cp:lastPrinted>2022-10-04T07:28:00Z</cp:lastPrinted>
  <dcterms:created xsi:type="dcterms:W3CDTF">2022-08-02T12:29:00Z</dcterms:created>
  <dcterms:modified xsi:type="dcterms:W3CDTF">2025-04-01T14:51:00Z</dcterms:modified>
</cp:coreProperties>
</file>